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w:t>
      </w:r>
      <w:r w:rsidRPr="00200793">
        <w:rPr>
          <w:rFonts w:ascii="Tahoma" w:hAnsi="Tahoma" w:cs="Tahoma"/>
          <w:sz w:val="20"/>
          <w:szCs w:val="20"/>
        </w:rPr>
        <w:lastRenderedPageBreak/>
        <w:t>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950F01">
                <w:rPr>
                  <w:b/>
                  <w:noProof/>
                </w:rPr>
                <w:t>1</w:t>
              </w:r>
              <w:r w:rsidRPr="00FA4C9E">
                <w:rPr>
                  <w:b/>
                </w:rPr>
                <w:fldChar w:fldCharType="end"/>
              </w:r>
            </w:p>
          </w:tc>
        </w:tr>
        <w:tr w:rsidR="00CA1D37" w:rsidRPr="00C54013" w:rsidTr="00FA4C9E">
          <w:tblPrEx>
            <w:jc w:val="center"/>
            <w:tblInd w:w="0" w:type="dxa"/>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Οδηγός: Ο.Ι.1_1</w:t>
              </w:r>
              <w:bookmarkStart w:id="0" w:name="_GoBack"/>
              <w:bookmarkEnd w:id="0"/>
            </w:p>
            <w:p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CA1D37" w:rsidRDefault="00CA1D37" w:rsidP="00CA1D37">
              <w:pPr>
                <w:spacing w:after="0" w:line="240" w:lineRule="auto"/>
                <w:rPr>
                  <w:rFonts w:ascii="Tahoma" w:hAnsi="Tahoma" w:cs="Tahoma"/>
                  <w:bCs/>
                  <w:sz w:val="16"/>
                  <w:szCs w:val="16"/>
                </w:rPr>
              </w:pPr>
              <w:r>
                <w:rPr>
                  <w:rFonts w:ascii="Tahoma" w:hAnsi="Tahoma" w:cs="Tahoma"/>
                  <w:bCs/>
                  <w:sz w:val="16"/>
                  <w:szCs w:val="16"/>
                </w:rPr>
                <w:t xml:space="preserve">Ημ.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rsidR="00CA1D37" w:rsidRPr="00FD0CD1" w:rsidRDefault="00CA1D37" w:rsidP="00CA1D37">
              <w:pPr>
                <w:spacing w:before="60"/>
                <w:ind w:left="1167"/>
                <w:rPr>
                  <w:noProof/>
                  <w:sz w:val="20"/>
                  <w:szCs w:val="20"/>
                </w:rPr>
              </w:pPr>
            </w:p>
          </w:tc>
          <w:tc>
            <w:tcPr>
              <w:tcW w:w="3384" w:type="dxa"/>
              <w:gridSpan w:val="3"/>
              <w:shd w:val="clear" w:color="auto" w:fill="auto"/>
              <w:vAlign w:val="center"/>
            </w:tcPr>
            <w:p w:rsidR="00CA1D37" w:rsidRDefault="00CA1D37" w:rsidP="00CA1D37">
              <w:pPr>
                <w:spacing w:before="60"/>
                <w:jc w:val="right"/>
                <w:rPr>
                  <w:noProof/>
                </w:rPr>
              </w:pPr>
              <w:r w:rsidRPr="003C4BDE">
                <w:rPr>
                  <w:bCs/>
                  <w:noProof/>
                  <w:szCs w:val="20"/>
                </w:rPr>
                <w:drawing>
                  <wp:inline distT="0" distB="0" distL="0" distR="0" wp14:anchorId="4204E2D8" wp14:editId="507F496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00040C" w:rsidRDefault="00950F01">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5E125670"/>
  <w15:docId w15:val="{8D9674CB-9F15-45EB-BD7F-3AE0BDD9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1C8D3-EE93-4364-A4B9-0101BC14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3306</Words>
  <Characters>17855</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ΕΥΘΥtf</cp:lastModifiedBy>
  <cp:revision>9</cp:revision>
  <cp:lastPrinted>2015-05-25T13:25:00Z</cp:lastPrinted>
  <dcterms:created xsi:type="dcterms:W3CDTF">2015-07-29T11:17:00Z</dcterms:created>
  <dcterms:modified xsi:type="dcterms:W3CDTF">2022-10-07T09:46:00Z</dcterms:modified>
</cp:coreProperties>
</file>